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4A285" w14:textId="77777777" w:rsidR="00E02724" w:rsidRDefault="00E02724" w:rsidP="00E02724">
      <w:pPr>
        <w:widowControl w:val="0"/>
        <w:autoSpaceDE w:val="0"/>
        <w:autoSpaceDN w:val="0"/>
        <w:adjustRightInd w:val="0"/>
        <w:spacing w:after="40"/>
        <w:jc w:val="center"/>
        <w:rPr>
          <w:rFonts w:ascii="AppleSystemUIFontBold" w:hAnsi="AppleSystemUIFontBold" w:cs="AppleSystemUIFontBold"/>
          <w:b/>
          <w:bCs/>
          <w:color w:val="353535"/>
          <w:sz w:val="28"/>
          <w:szCs w:val="28"/>
          <w:u w:val="single"/>
        </w:rPr>
      </w:pPr>
      <w:r w:rsidRPr="00E02724">
        <w:rPr>
          <w:rFonts w:ascii="AppleSystemUIFontBold" w:hAnsi="AppleSystemUIFontBold" w:cs="AppleSystemUIFontBold"/>
          <w:b/>
          <w:bCs/>
          <w:color w:val="353535"/>
          <w:sz w:val="28"/>
          <w:szCs w:val="28"/>
          <w:u w:val="single"/>
        </w:rPr>
        <w:t>Matrix ERP</w:t>
      </w:r>
    </w:p>
    <w:p w14:paraId="23A10D79" w14:textId="7F5FC79F" w:rsidR="002202D0" w:rsidRDefault="00DD76CE" w:rsidP="00E02724">
      <w:pPr>
        <w:widowControl w:val="0"/>
        <w:autoSpaceDE w:val="0"/>
        <w:autoSpaceDN w:val="0"/>
        <w:adjustRightInd w:val="0"/>
        <w:spacing w:after="40"/>
        <w:jc w:val="center"/>
        <w:rPr>
          <w:rFonts w:ascii="AppleSystemUIFontBold" w:hAnsi="AppleSystemUIFontBold" w:cs="AppleSystemUIFontBold"/>
          <w:b/>
          <w:bCs/>
          <w:color w:val="353535"/>
          <w:sz w:val="28"/>
          <w:szCs w:val="28"/>
          <w:u w:val="single"/>
        </w:rPr>
      </w:pPr>
      <w:r>
        <w:rPr>
          <w:rFonts w:ascii="AppleSystemUIFontBold" w:hAnsi="AppleSystemUIFontBold" w:cs="AppleSystemUIFontBold"/>
          <w:b/>
          <w:bCs/>
          <w:color w:val="353535"/>
          <w:sz w:val="28"/>
          <w:szCs w:val="28"/>
          <w:u w:val="single"/>
        </w:rPr>
        <w:t xml:space="preserve">Minutes of </w:t>
      </w:r>
      <w:r w:rsidR="002202D0">
        <w:rPr>
          <w:rFonts w:ascii="AppleSystemUIFontBold" w:hAnsi="AppleSystemUIFontBold" w:cs="AppleSystemUIFontBold"/>
          <w:b/>
          <w:bCs/>
          <w:color w:val="353535"/>
          <w:sz w:val="28"/>
          <w:szCs w:val="28"/>
          <w:u w:val="single"/>
        </w:rPr>
        <w:t>Meeting</w:t>
      </w:r>
    </w:p>
    <w:p w14:paraId="748E9C71" w14:textId="7E7B318D" w:rsidR="002202D0" w:rsidRPr="00E02724" w:rsidRDefault="002202D0" w:rsidP="00E02724">
      <w:pPr>
        <w:widowControl w:val="0"/>
        <w:autoSpaceDE w:val="0"/>
        <w:autoSpaceDN w:val="0"/>
        <w:adjustRightInd w:val="0"/>
        <w:spacing w:after="40"/>
        <w:jc w:val="center"/>
        <w:rPr>
          <w:rFonts w:ascii="AppleSystemUIFontBold" w:hAnsi="AppleSystemUIFontBold" w:cs="AppleSystemUIFontBold"/>
          <w:b/>
          <w:bCs/>
          <w:color w:val="353535"/>
          <w:sz w:val="28"/>
          <w:szCs w:val="28"/>
          <w:u w:val="single"/>
        </w:rPr>
      </w:pPr>
      <w:r>
        <w:rPr>
          <w:rFonts w:ascii="AppleSystemUIFontBold" w:hAnsi="AppleSystemUIFontBold" w:cs="AppleSystemUIFontBold"/>
          <w:b/>
          <w:bCs/>
          <w:color w:val="353535"/>
          <w:sz w:val="28"/>
          <w:szCs w:val="28"/>
          <w:u w:val="single"/>
        </w:rPr>
        <w:t>17</w:t>
      </w:r>
      <w:r w:rsidRPr="002202D0">
        <w:rPr>
          <w:rFonts w:ascii="AppleSystemUIFontBold" w:hAnsi="AppleSystemUIFontBold" w:cs="AppleSystemUIFontBold"/>
          <w:b/>
          <w:bCs/>
          <w:color w:val="353535"/>
          <w:sz w:val="28"/>
          <w:szCs w:val="28"/>
          <w:u w:val="single"/>
          <w:vertAlign w:val="superscript"/>
        </w:rPr>
        <w:t>th</w:t>
      </w:r>
      <w:r>
        <w:rPr>
          <w:rFonts w:ascii="AppleSystemUIFontBold" w:hAnsi="AppleSystemUIFontBold" w:cs="AppleSystemUIFontBold"/>
          <w:b/>
          <w:bCs/>
          <w:color w:val="353535"/>
          <w:sz w:val="28"/>
          <w:szCs w:val="28"/>
          <w:u w:val="single"/>
        </w:rPr>
        <w:t xml:space="preserve"> Of December 2018</w:t>
      </w:r>
    </w:p>
    <w:p w14:paraId="681BB6D5" w14:textId="77777777" w:rsidR="00E02724" w:rsidRDefault="00E02724" w:rsidP="00E02724">
      <w:pPr>
        <w:widowControl w:val="0"/>
        <w:autoSpaceDE w:val="0"/>
        <w:autoSpaceDN w:val="0"/>
        <w:adjustRightInd w:val="0"/>
        <w:rPr>
          <w:rFonts w:ascii="AppleSystemUIFont" w:hAnsi="AppleSystemUIFont" w:cs="AppleSystemUIFont"/>
          <w:color w:val="353535"/>
        </w:rPr>
      </w:pPr>
    </w:p>
    <w:p w14:paraId="6316C802" w14:textId="77777777" w:rsidR="00710561" w:rsidRDefault="00710561" w:rsidP="00710561">
      <w:pPr>
        <w:widowControl w:val="0"/>
        <w:autoSpaceDE w:val="0"/>
        <w:autoSpaceDN w:val="0"/>
        <w:adjustRightInd w:val="0"/>
        <w:rPr>
          <w:rFonts w:ascii="AppleSystemUIFont" w:hAnsi="AppleSystemUIFont" w:cs="AppleSystemUIFont"/>
          <w:color w:val="353535"/>
        </w:rPr>
      </w:pPr>
    </w:p>
    <w:p w14:paraId="7C03D3A8" w14:textId="28C641F2" w:rsidR="00710561" w:rsidRPr="002202D0" w:rsidRDefault="00710561" w:rsidP="00710561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AppleSystemUIFont" w:hAnsi="AppleSystemUIFont" w:cs="AppleSystemUIFont"/>
          <w:b/>
          <w:color w:val="353535"/>
        </w:rPr>
      </w:pPr>
      <w:r w:rsidRPr="002202D0">
        <w:rPr>
          <w:rFonts w:ascii="AppleSystemUIFont" w:hAnsi="AppleSystemUIFont" w:cs="AppleSystemUIFont"/>
          <w:b/>
          <w:color w:val="353535"/>
        </w:rPr>
        <w:t>Website</w:t>
      </w:r>
    </w:p>
    <w:p w14:paraId="6F970DB7" w14:textId="77777777" w:rsidR="00710561" w:rsidRDefault="00710561" w:rsidP="00710561">
      <w:pPr>
        <w:widowControl w:val="0"/>
        <w:autoSpaceDE w:val="0"/>
        <w:autoSpaceDN w:val="0"/>
        <w:adjustRightInd w:val="0"/>
        <w:rPr>
          <w:rFonts w:ascii="AppleSystemUIFont" w:hAnsi="AppleSystemUIFont" w:cs="AppleSystemUIFont"/>
          <w:color w:val="353535"/>
        </w:rPr>
      </w:pPr>
    </w:p>
    <w:p w14:paraId="5D73BE79" w14:textId="1BC995E8" w:rsidR="00710561" w:rsidRDefault="00710561" w:rsidP="00710561">
      <w:pPr>
        <w:pStyle w:val="ListParagraph"/>
        <w:widowControl w:val="0"/>
        <w:numPr>
          <w:ilvl w:val="1"/>
          <w:numId w:val="11"/>
        </w:numPr>
        <w:autoSpaceDE w:val="0"/>
        <w:autoSpaceDN w:val="0"/>
        <w:adjustRightInd w:val="0"/>
        <w:rPr>
          <w:rFonts w:ascii="AppleSystemUIFont" w:hAnsi="AppleSystemUIFont" w:cs="AppleSystemUIFont"/>
          <w:color w:val="353535"/>
        </w:rPr>
      </w:pPr>
      <w:r>
        <w:rPr>
          <w:rFonts w:ascii="AppleSystemUIFont" w:hAnsi="AppleSystemUIFont" w:cs="AppleSystemUIFont"/>
          <w:color w:val="353535"/>
        </w:rPr>
        <w:t>Employment picture should be changed—bring back the previous picture and change the current one to the about us page (Visits)</w:t>
      </w:r>
    </w:p>
    <w:p w14:paraId="19C7A9CB" w14:textId="6CFD1C5D" w:rsidR="00710561" w:rsidRDefault="00710561" w:rsidP="00710561">
      <w:pPr>
        <w:pStyle w:val="ListParagraph"/>
        <w:widowControl w:val="0"/>
        <w:numPr>
          <w:ilvl w:val="1"/>
          <w:numId w:val="11"/>
        </w:numPr>
        <w:autoSpaceDE w:val="0"/>
        <w:autoSpaceDN w:val="0"/>
        <w:adjustRightInd w:val="0"/>
        <w:rPr>
          <w:rFonts w:ascii="AppleSystemUIFont" w:hAnsi="AppleSystemUIFont" w:cs="AppleSystemUIFont"/>
          <w:color w:val="353535"/>
        </w:rPr>
      </w:pPr>
      <w:r>
        <w:rPr>
          <w:rFonts w:ascii="AppleSystemUIFont" w:hAnsi="AppleSystemUIFont" w:cs="AppleSystemUIFont"/>
          <w:color w:val="353535"/>
        </w:rPr>
        <w:t xml:space="preserve">Spelling mistakes in Arabic </w:t>
      </w:r>
      <w:r w:rsidR="002202D0">
        <w:rPr>
          <w:rFonts w:ascii="AppleSystemUIFont" w:hAnsi="AppleSystemUIFont" w:cs="AppleSystemUIFont"/>
          <w:color w:val="353535"/>
        </w:rPr>
        <w:t>(requested</w:t>
      </w:r>
      <w:r>
        <w:rPr>
          <w:rFonts w:ascii="AppleSystemUIFont" w:hAnsi="AppleSystemUIFont" w:cs="AppleSystemUIFont"/>
          <w:color w:val="353535"/>
        </w:rPr>
        <w:t xml:space="preserve"> the website to make any changes and requests when it comes to the Arabic and pictures)</w:t>
      </w:r>
    </w:p>
    <w:p w14:paraId="7BF2BB50" w14:textId="687DCC77" w:rsidR="00710561" w:rsidRDefault="00710561" w:rsidP="00710561">
      <w:pPr>
        <w:pStyle w:val="ListParagraph"/>
        <w:widowControl w:val="0"/>
        <w:numPr>
          <w:ilvl w:val="1"/>
          <w:numId w:val="11"/>
        </w:numPr>
        <w:autoSpaceDE w:val="0"/>
        <w:autoSpaceDN w:val="0"/>
        <w:adjustRightInd w:val="0"/>
        <w:rPr>
          <w:rFonts w:ascii="AppleSystemUIFont" w:hAnsi="AppleSystemUIFont" w:cs="AppleSystemUIFont"/>
          <w:color w:val="353535"/>
        </w:rPr>
      </w:pPr>
      <w:r>
        <w:rPr>
          <w:rFonts w:ascii="AppleSystemUIFont" w:hAnsi="AppleSystemUIFont" w:cs="AppleSystemUIFont"/>
          <w:color w:val="353535"/>
        </w:rPr>
        <w:t>More pictures can be found with Majed.</w:t>
      </w:r>
    </w:p>
    <w:p w14:paraId="545CFDEE" w14:textId="77777777" w:rsidR="00710561" w:rsidRDefault="00710561" w:rsidP="00710561">
      <w:pPr>
        <w:widowControl w:val="0"/>
        <w:autoSpaceDE w:val="0"/>
        <w:autoSpaceDN w:val="0"/>
        <w:adjustRightInd w:val="0"/>
        <w:rPr>
          <w:rFonts w:ascii="AppleSystemUIFont" w:hAnsi="AppleSystemUIFont" w:cs="AppleSystemUIFont"/>
          <w:color w:val="353535"/>
        </w:rPr>
      </w:pPr>
      <w:bookmarkStart w:id="0" w:name="_GoBack"/>
      <w:bookmarkEnd w:id="0"/>
    </w:p>
    <w:p w14:paraId="0E868821" w14:textId="13B734D8" w:rsidR="00710561" w:rsidRPr="002202D0" w:rsidRDefault="00710561" w:rsidP="00710561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AppleSystemUIFont" w:hAnsi="AppleSystemUIFont" w:cs="AppleSystemUIFont"/>
          <w:b/>
          <w:color w:val="353535"/>
        </w:rPr>
      </w:pPr>
      <w:r w:rsidRPr="002202D0">
        <w:rPr>
          <w:rFonts w:ascii="AppleSystemUIFont" w:hAnsi="AppleSystemUIFont" w:cs="AppleSystemUIFont"/>
          <w:b/>
          <w:color w:val="353535"/>
        </w:rPr>
        <w:t>ERP</w:t>
      </w:r>
    </w:p>
    <w:p w14:paraId="42737D3C" w14:textId="63983E63" w:rsidR="00710561" w:rsidRDefault="00710561" w:rsidP="00710561">
      <w:pPr>
        <w:pStyle w:val="ListParagraph"/>
        <w:widowControl w:val="0"/>
        <w:numPr>
          <w:ilvl w:val="1"/>
          <w:numId w:val="11"/>
        </w:numPr>
        <w:autoSpaceDE w:val="0"/>
        <w:autoSpaceDN w:val="0"/>
        <w:adjustRightInd w:val="0"/>
        <w:rPr>
          <w:rFonts w:ascii="AppleSystemUIFont" w:hAnsi="AppleSystemUIFont" w:cs="AppleSystemUIFont"/>
          <w:color w:val="353535"/>
        </w:rPr>
      </w:pPr>
      <w:r>
        <w:rPr>
          <w:rFonts w:ascii="AppleSystemUIFont" w:hAnsi="AppleSystemUIFont" w:cs="AppleSystemUIFont"/>
          <w:color w:val="353535"/>
        </w:rPr>
        <w:t>The property (refer to Majid/ old version)</w:t>
      </w:r>
    </w:p>
    <w:p w14:paraId="64C925AC" w14:textId="04FEEA69" w:rsidR="00710561" w:rsidRDefault="00710561" w:rsidP="00710561">
      <w:pPr>
        <w:pStyle w:val="ListParagraph"/>
        <w:widowControl w:val="0"/>
        <w:numPr>
          <w:ilvl w:val="1"/>
          <w:numId w:val="11"/>
        </w:numPr>
        <w:autoSpaceDE w:val="0"/>
        <w:autoSpaceDN w:val="0"/>
        <w:adjustRightInd w:val="0"/>
        <w:rPr>
          <w:rFonts w:ascii="AppleSystemUIFont" w:hAnsi="AppleSystemUIFont" w:cs="AppleSystemUIFont"/>
          <w:color w:val="353535"/>
        </w:rPr>
      </w:pPr>
      <w:r>
        <w:rPr>
          <w:rFonts w:ascii="AppleSystemUIFont" w:hAnsi="AppleSystemUIFont" w:cs="AppleSystemUIFont"/>
          <w:color w:val="353535"/>
        </w:rPr>
        <w:t>Assets can include more not just property: cars, land etc…</w:t>
      </w:r>
    </w:p>
    <w:p w14:paraId="629E42C4" w14:textId="6FE59665" w:rsidR="00710561" w:rsidRDefault="00710561" w:rsidP="00710561">
      <w:pPr>
        <w:pStyle w:val="ListParagraph"/>
        <w:widowControl w:val="0"/>
        <w:numPr>
          <w:ilvl w:val="1"/>
          <w:numId w:val="11"/>
        </w:numPr>
        <w:autoSpaceDE w:val="0"/>
        <w:autoSpaceDN w:val="0"/>
        <w:adjustRightInd w:val="0"/>
        <w:rPr>
          <w:rFonts w:ascii="AppleSystemUIFont" w:hAnsi="AppleSystemUIFont" w:cs="AppleSystemUIFont"/>
          <w:color w:val="353535"/>
        </w:rPr>
      </w:pPr>
      <w:r>
        <w:rPr>
          <w:rFonts w:ascii="AppleSystemUIFont" w:hAnsi="AppleSystemUIFont" w:cs="AppleSystemUIFont"/>
          <w:color w:val="353535"/>
        </w:rPr>
        <w:t xml:space="preserve">The settlement is very </w:t>
      </w:r>
      <w:r w:rsidR="001D3840">
        <w:rPr>
          <w:rFonts w:ascii="AppleSystemUIFont" w:hAnsi="AppleSystemUIFont" w:cs="AppleSystemUIFont"/>
          <w:color w:val="353535"/>
        </w:rPr>
        <w:t>important;</w:t>
      </w:r>
      <w:r>
        <w:rPr>
          <w:rFonts w:ascii="AppleSystemUIFont" w:hAnsi="AppleSystemUIFont" w:cs="AppleSystemUIFont"/>
          <w:color w:val="353535"/>
        </w:rPr>
        <w:t xml:space="preserve"> it should be added</w:t>
      </w:r>
      <w:r w:rsidR="001D3840">
        <w:rPr>
          <w:rFonts w:ascii="AppleSystemUIFont" w:hAnsi="AppleSystemUIFont" w:cs="AppleSystemUIFont"/>
          <w:color w:val="353535"/>
        </w:rPr>
        <w:t xml:space="preserve"> to the PTP as a yes/no option:</w:t>
      </w:r>
    </w:p>
    <w:p w14:paraId="6C743B22" w14:textId="6F5EB3BD" w:rsidR="00710561" w:rsidRDefault="00710561" w:rsidP="00710561">
      <w:pPr>
        <w:pStyle w:val="ListParagraph"/>
        <w:widowControl w:val="0"/>
        <w:numPr>
          <w:ilvl w:val="2"/>
          <w:numId w:val="11"/>
        </w:numPr>
        <w:autoSpaceDE w:val="0"/>
        <w:autoSpaceDN w:val="0"/>
        <w:adjustRightInd w:val="0"/>
        <w:rPr>
          <w:rFonts w:ascii="AppleSystemUIFont" w:hAnsi="AppleSystemUIFont" w:cs="AppleSystemUIFont"/>
          <w:color w:val="353535"/>
        </w:rPr>
      </w:pPr>
      <w:r>
        <w:rPr>
          <w:rFonts w:ascii="AppleSystemUIFont" w:hAnsi="AppleSystemUIFont" w:cs="AppleSystemUIFont"/>
          <w:color w:val="353535"/>
        </w:rPr>
        <w:t>If yes, it options a field showing settlement amount which will be linked with PTP payment plan, in the case of settlement the value for the settlement should replace the total payment plan</w:t>
      </w:r>
    </w:p>
    <w:p w14:paraId="0330428C" w14:textId="3958FEED" w:rsidR="002202D0" w:rsidRDefault="002202D0" w:rsidP="00710561">
      <w:pPr>
        <w:pStyle w:val="ListParagraph"/>
        <w:widowControl w:val="0"/>
        <w:numPr>
          <w:ilvl w:val="2"/>
          <w:numId w:val="11"/>
        </w:numPr>
        <w:autoSpaceDE w:val="0"/>
        <w:autoSpaceDN w:val="0"/>
        <w:adjustRightInd w:val="0"/>
        <w:rPr>
          <w:rFonts w:ascii="AppleSystemUIFont" w:hAnsi="AppleSystemUIFont" w:cs="AppleSystemUIFont"/>
          <w:color w:val="353535"/>
        </w:rPr>
      </w:pPr>
      <w:r>
        <w:rPr>
          <w:rFonts w:ascii="AppleSystemUIFont" w:hAnsi="AppleSystemUIFont" w:cs="AppleSystemUIFont"/>
          <w:color w:val="353535"/>
        </w:rPr>
        <w:t>If no, stays hidden.</w:t>
      </w:r>
    </w:p>
    <w:p w14:paraId="4E3082F6" w14:textId="292FF32D" w:rsidR="002202D0" w:rsidRDefault="002202D0" w:rsidP="002202D0">
      <w:pPr>
        <w:pStyle w:val="ListParagraph"/>
        <w:widowControl w:val="0"/>
        <w:numPr>
          <w:ilvl w:val="1"/>
          <w:numId w:val="11"/>
        </w:numPr>
        <w:autoSpaceDE w:val="0"/>
        <w:autoSpaceDN w:val="0"/>
        <w:adjustRightInd w:val="0"/>
        <w:rPr>
          <w:rFonts w:ascii="AppleSystemUIFont" w:hAnsi="AppleSystemUIFont" w:cs="AppleSystemUIFont"/>
          <w:color w:val="353535"/>
        </w:rPr>
      </w:pPr>
      <w:r>
        <w:rPr>
          <w:rFonts w:ascii="AppleSystemUIFont" w:hAnsi="AppleSystemUIFont" w:cs="AppleSystemUIFont"/>
          <w:color w:val="353535"/>
        </w:rPr>
        <w:t>The settlement option should be placed in PTP, between the payment plan and proposed payment plan.</w:t>
      </w:r>
    </w:p>
    <w:p w14:paraId="2638A031" w14:textId="624DD770" w:rsidR="002202D0" w:rsidRDefault="002202D0" w:rsidP="002202D0">
      <w:pPr>
        <w:pStyle w:val="ListParagraph"/>
        <w:widowControl w:val="0"/>
        <w:numPr>
          <w:ilvl w:val="1"/>
          <w:numId w:val="11"/>
        </w:numPr>
        <w:autoSpaceDE w:val="0"/>
        <w:autoSpaceDN w:val="0"/>
        <w:adjustRightInd w:val="0"/>
        <w:rPr>
          <w:rFonts w:ascii="AppleSystemUIFont" w:hAnsi="AppleSystemUIFont" w:cs="AppleSystemUIFont"/>
          <w:color w:val="353535"/>
        </w:rPr>
      </w:pPr>
      <w:r>
        <w:rPr>
          <w:rFonts w:ascii="AppleSystemUIFont" w:hAnsi="AppleSystemUIFont" w:cs="AppleSystemUIFont"/>
          <w:color w:val="353535"/>
        </w:rPr>
        <w:t>Agreement should be requested, and included, an approval should be requested an obtained in a form of a letter by creditor after raising the settlement for the debtor.</w:t>
      </w:r>
    </w:p>
    <w:p w14:paraId="491DA52F" w14:textId="77777777" w:rsidR="002202D0" w:rsidRDefault="002202D0" w:rsidP="002202D0">
      <w:pPr>
        <w:pStyle w:val="ListParagraph"/>
        <w:widowControl w:val="0"/>
        <w:autoSpaceDE w:val="0"/>
        <w:autoSpaceDN w:val="0"/>
        <w:adjustRightInd w:val="0"/>
        <w:ind w:left="1440"/>
        <w:rPr>
          <w:rFonts w:ascii="AppleSystemUIFont" w:hAnsi="AppleSystemUIFont" w:cs="AppleSystemUIFont"/>
          <w:color w:val="353535"/>
        </w:rPr>
      </w:pPr>
    </w:p>
    <w:p w14:paraId="45361971" w14:textId="77777777" w:rsidR="002202D0" w:rsidRDefault="002202D0" w:rsidP="002202D0">
      <w:pPr>
        <w:pStyle w:val="ListParagraph"/>
        <w:widowControl w:val="0"/>
        <w:autoSpaceDE w:val="0"/>
        <w:autoSpaceDN w:val="0"/>
        <w:adjustRightInd w:val="0"/>
        <w:ind w:left="1440"/>
        <w:rPr>
          <w:rFonts w:ascii="AppleSystemUIFont" w:hAnsi="AppleSystemUIFont" w:cs="AppleSystemUIFont"/>
          <w:color w:val="353535"/>
        </w:rPr>
      </w:pPr>
    </w:p>
    <w:p w14:paraId="477ACF0E" w14:textId="77777777" w:rsidR="002202D0" w:rsidRDefault="002202D0" w:rsidP="002202D0">
      <w:pPr>
        <w:pStyle w:val="ListParagraph"/>
        <w:widowControl w:val="0"/>
        <w:autoSpaceDE w:val="0"/>
        <w:autoSpaceDN w:val="0"/>
        <w:adjustRightInd w:val="0"/>
        <w:ind w:left="1440"/>
        <w:rPr>
          <w:rFonts w:ascii="AppleSystemUIFont" w:hAnsi="AppleSystemUIFont" w:cs="AppleSystemUIFont"/>
          <w:color w:val="353535"/>
        </w:rPr>
      </w:pPr>
    </w:p>
    <w:p w14:paraId="4D661F1B" w14:textId="3ED3A8E8" w:rsidR="002202D0" w:rsidRPr="002202D0" w:rsidRDefault="002202D0" w:rsidP="002202D0">
      <w:pPr>
        <w:pStyle w:val="ListParagraph"/>
        <w:widowControl w:val="0"/>
        <w:autoSpaceDE w:val="0"/>
        <w:autoSpaceDN w:val="0"/>
        <w:adjustRightInd w:val="0"/>
        <w:ind w:left="1440"/>
        <w:rPr>
          <w:rFonts w:ascii="AppleSystemUIFont" w:hAnsi="AppleSystemUIFont" w:cs="AppleSystemUIFont"/>
          <w:b/>
          <w:color w:val="353535"/>
        </w:rPr>
      </w:pPr>
      <w:r w:rsidRPr="002202D0">
        <w:rPr>
          <w:rFonts w:ascii="AppleSystemUIFont" w:hAnsi="AppleSystemUIFont" w:cs="AppleSystemUIFont"/>
          <w:b/>
          <w:color w:val="353535"/>
        </w:rPr>
        <w:t>Requested:</w:t>
      </w:r>
    </w:p>
    <w:p w14:paraId="61C43289" w14:textId="77777777" w:rsidR="002202D0" w:rsidRDefault="002202D0" w:rsidP="002202D0">
      <w:pPr>
        <w:pStyle w:val="ListParagraph"/>
        <w:widowControl w:val="0"/>
        <w:autoSpaceDE w:val="0"/>
        <w:autoSpaceDN w:val="0"/>
        <w:adjustRightInd w:val="0"/>
        <w:ind w:left="1440"/>
        <w:rPr>
          <w:rFonts w:ascii="AppleSystemUIFont" w:hAnsi="AppleSystemUIFont" w:cs="AppleSystemUIFont"/>
          <w:color w:val="353535"/>
        </w:rPr>
      </w:pPr>
    </w:p>
    <w:p w14:paraId="59039EC7" w14:textId="408354EE" w:rsidR="002202D0" w:rsidRDefault="002202D0" w:rsidP="002202D0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rPr>
          <w:rFonts w:ascii="AppleSystemUIFont" w:hAnsi="AppleSystemUIFont" w:cs="AppleSystemUIFont"/>
          <w:color w:val="353535"/>
        </w:rPr>
      </w:pPr>
      <w:r>
        <w:rPr>
          <w:rFonts w:ascii="AppleSystemUIFont" w:hAnsi="AppleSystemUIFont" w:cs="AppleSystemUIFont"/>
          <w:color w:val="353535"/>
        </w:rPr>
        <w:t>Website to edit the Arabic pages</w:t>
      </w:r>
    </w:p>
    <w:p w14:paraId="18A3E3CD" w14:textId="6266FA66" w:rsidR="002202D0" w:rsidRPr="00710561" w:rsidRDefault="002202D0" w:rsidP="002202D0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rPr>
          <w:rFonts w:ascii="AppleSystemUIFont" w:hAnsi="AppleSystemUIFont" w:cs="AppleSystemUIFont"/>
          <w:color w:val="353535"/>
        </w:rPr>
      </w:pPr>
      <w:r>
        <w:rPr>
          <w:rFonts w:ascii="AppleSystemUIFont" w:hAnsi="AppleSystemUIFont" w:cs="AppleSystemUIFont"/>
          <w:color w:val="353535"/>
        </w:rPr>
        <w:t>Check the pictures and the design</w:t>
      </w:r>
    </w:p>
    <w:p w14:paraId="39DBD98E" w14:textId="77777777" w:rsidR="00710561" w:rsidRDefault="00710561" w:rsidP="00710561">
      <w:pPr>
        <w:widowControl w:val="0"/>
        <w:autoSpaceDE w:val="0"/>
        <w:autoSpaceDN w:val="0"/>
        <w:adjustRightInd w:val="0"/>
        <w:rPr>
          <w:rFonts w:ascii="AppleSystemUIFont" w:hAnsi="AppleSystemUIFont" w:cs="AppleSystemUIFont"/>
          <w:color w:val="353535"/>
        </w:rPr>
      </w:pPr>
    </w:p>
    <w:p w14:paraId="5728FC36" w14:textId="77777777" w:rsidR="002202D0" w:rsidRDefault="002202D0" w:rsidP="00710561">
      <w:pPr>
        <w:widowControl w:val="0"/>
        <w:autoSpaceDE w:val="0"/>
        <w:autoSpaceDN w:val="0"/>
        <w:adjustRightInd w:val="0"/>
        <w:rPr>
          <w:rFonts w:ascii="AppleSystemUIFont" w:hAnsi="AppleSystemUIFont" w:cs="AppleSystemUIFont"/>
          <w:color w:val="353535"/>
        </w:rPr>
      </w:pPr>
    </w:p>
    <w:p w14:paraId="5A60858C" w14:textId="688FAA11" w:rsidR="002202D0" w:rsidRDefault="002202D0" w:rsidP="00710561">
      <w:pPr>
        <w:widowControl w:val="0"/>
        <w:autoSpaceDE w:val="0"/>
        <w:autoSpaceDN w:val="0"/>
        <w:adjustRightInd w:val="0"/>
        <w:rPr>
          <w:rFonts w:ascii="AppleSystemUIFont" w:hAnsi="AppleSystemUIFont" w:cs="AppleSystemUIFont"/>
          <w:color w:val="353535"/>
        </w:rPr>
      </w:pPr>
      <w:r>
        <w:rPr>
          <w:rFonts w:ascii="AppleSystemUIFont" w:hAnsi="AppleSystemUIFont" w:cs="AppleSystemUIFont"/>
          <w:color w:val="353535"/>
        </w:rPr>
        <w:t>No further questions/ doubt about the ERP – Satisfied with overall outcome.</w:t>
      </w:r>
    </w:p>
    <w:p w14:paraId="4235EA70" w14:textId="77777777" w:rsidR="00710561" w:rsidRDefault="00710561" w:rsidP="00710561">
      <w:pPr>
        <w:widowControl w:val="0"/>
        <w:autoSpaceDE w:val="0"/>
        <w:autoSpaceDN w:val="0"/>
        <w:adjustRightInd w:val="0"/>
        <w:rPr>
          <w:rFonts w:ascii="AppleSystemUIFont" w:hAnsi="AppleSystemUIFont" w:cs="AppleSystemUIFont"/>
          <w:color w:val="353535"/>
        </w:rPr>
      </w:pPr>
    </w:p>
    <w:p w14:paraId="296F99F7" w14:textId="77777777" w:rsidR="00710561" w:rsidRPr="00FB228B" w:rsidRDefault="00710561" w:rsidP="00710561">
      <w:pPr>
        <w:widowControl w:val="0"/>
        <w:autoSpaceDE w:val="0"/>
        <w:autoSpaceDN w:val="0"/>
        <w:adjustRightInd w:val="0"/>
        <w:rPr>
          <w:rFonts w:ascii="AppleSystemUIFont" w:hAnsi="AppleSystemUIFont" w:cs="AppleSystemUIFont"/>
          <w:color w:val="353535"/>
        </w:rPr>
      </w:pPr>
    </w:p>
    <w:sectPr w:rsidR="00710561" w:rsidRPr="00FB228B" w:rsidSect="00E027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ppleSystemUIFont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ppleSystemUIFon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0000012E">
      <w:start w:val="1"/>
      <w:numFmt w:val="decimal"/>
      <w:lvlText w:val="%2."/>
      <w:lvlJc w:val="left"/>
      <w:pPr>
        <w:ind w:left="1440" w:hanging="360"/>
      </w:pPr>
    </w:lvl>
    <w:lvl w:ilvl="2" w:tplc="0000012F">
      <w:start w:val="1"/>
      <w:numFmt w:val="decimal"/>
      <w:lvlText w:val="%3."/>
      <w:lvlJc w:val="left"/>
      <w:pPr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366051C"/>
    <w:multiLevelType w:val="hybridMultilevel"/>
    <w:tmpl w:val="4F0A92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5D75F4"/>
    <w:multiLevelType w:val="hybridMultilevel"/>
    <w:tmpl w:val="E5DA773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0F0436DC"/>
    <w:multiLevelType w:val="hybridMultilevel"/>
    <w:tmpl w:val="BEF8BD1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F0E4326"/>
    <w:multiLevelType w:val="hybridMultilevel"/>
    <w:tmpl w:val="ACD05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7171E4"/>
    <w:multiLevelType w:val="hybridMultilevel"/>
    <w:tmpl w:val="B4407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0C26D3"/>
    <w:multiLevelType w:val="hybridMultilevel"/>
    <w:tmpl w:val="D5581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C335FE"/>
    <w:multiLevelType w:val="hybridMultilevel"/>
    <w:tmpl w:val="358E08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DC6DBE"/>
    <w:multiLevelType w:val="hybridMultilevel"/>
    <w:tmpl w:val="A2705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1"/>
  </w:num>
  <w:num w:numId="7">
    <w:abstractNumId w:val="6"/>
  </w:num>
  <w:num w:numId="8">
    <w:abstractNumId w:val="7"/>
  </w:num>
  <w:num w:numId="9">
    <w:abstractNumId w:val="10"/>
  </w:num>
  <w:num w:numId="10">
    <w:abstractNumId w:val="9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724"/>
    <w:rsid w:val="001A2EA5"/>
    <w:rsid w:val="001D3840"/>
    <w:rsid w:val="002202D0"/>
    <w:rsid w:val="00580A90"/>
    <w:rsid w:val="00710561"/>
    <w:rsid w:val="00D9760D"/>
    <w:rsid w:val="00DD76CE"/>
    <w:rsid w:val="00E02724"/>
    <w:rsid w:val="00E77477"/>
    <w:rsid w:val="00FB228B"/>
    <w:rsid w:val="00FB7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0F1A8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7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176</Words>
  <Characters>1009</Characters>
  <Application>Microsoft Macintosh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Rafika Barca</dc:creator>
  <cp:keywords/>
  <dc:description/>
  <cp:lastModifiedBy>Majid A-Naamani</cp:lastModifiedBy>
  <cp:revision>3</cp:revision>
  <dcterms:created xsi:type="dcterms:W3CDTF">2018-12-17T11:34:00Z</dcterms:created>
  <dcterms:modified xsi:type="dcterms:W3CDTF">2018-12-18T06:05:00Z</dcterms:modified>
</cp:coreProperties>
</file>